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8"/>
        <w:gridCol w:w="5607"/>
      </w:tblGrid>
      <w:tr w:rsidR="00A10CF8" w:rsidRPr="00A10CF8" w:rsidTr="006F05CB">
        <w:trPr>
          <w:tblHeader/>
          <w:tblCellSpacing w:w="15" w:type="dxa"/>
        </w:trPr>
        <w:tc>
          <w:tcPr>
            <w:tcW w:w="3703" w:type="dxa"/>
            <w:shd w:val="clear" w:color="auto" w:fill="FFFFFF"/>
            <w:vAlign w:val="center"/>
            <w:hideMark/>
          </w:tcPr>
          <w:p w:rsidR="00A10CF8" w:rsidRPr="00A10CF8" w:rsidRDefault="00A10CF8" w:rsidP="00A1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2" w:type="dxa"/>
            <w:shd w:val="clear" w:color="auto" w:fill="FFFFFF"/>
            <w:vAlign w:val="center"/>
            <w:hideMark/>
          </w:tcPr>
          <w:p w:rsidR="00A10CF8" w:rsidRPr="00A10CF8" w:rsidRDefault="00A10CF8" w:rsidP="00A1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F05CB" w:rsidRPr="006F05CB" w:rsidRDefault="006F05CB" w:rsidP="006F05C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29.03.2024 )Номер извещения:32413444483Наименование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оказание услуг по обеспечению единства измерений: проведение поверки (калибровки) средств измерений, аттестации испытательного оборудования для нужд филиала АО «ИЭСК» «Южные электрические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информацияФ.И.О:Белоусов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В.С.Адрес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почты:belousov_vs@qes.irkutskenergo.ruНомер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телефона:+7 (3952) 793380Факс: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631Предмет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договора:Оказание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обеспечению единства измерений: проведение поверки (калибровки) средств измерений, аттестации испытательного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оборудования.Краткое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договора:501 959.62 Российский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00"/>
        <w:gridCol w:w="2125"/>
        <w:gridCol w:w="1324"/>
        <w:gridCol w:w="1439"/>
        <w:gridCol w:w="2048"/>
      </w:tblGrid>
      <w:tr w:rsidR="006F05CB" w:rsidRPr="006F05CB" w:rsidTr="006F05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F05CB" w:rsidRPr="006F05CB" w:rsidTr="006F05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71.12.40.120 Услуги в области метрологии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71.12.62 Деятельность в области метрологии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F05CB" w:rsidRPr="006F05CB" w:rsidRDefault="006F05CB" w:rsidP="006F0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94A" w:rsidRPr="00A10CF8" w:rsidRDefault="006F05CB" w:rsidP="00A10CF8"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01.04.2024 по 09.04.2024Место предоставления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https://eurosibtd.ruПорядок предоставления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https://eurosibtd.ruДата начала срока подачи заявок:01.04.2024Дата и время окончания подачи заявок (по местному времени):09.04.2024 17:00Порядок подачи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ОАО «ИЭСК» «Южные электрические </w:t>
      </w:r>
      <w:proofErr w:type="spellStart"/>
      <w:proofErr w:type="gram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итогов:11.04.2024Порядок подведения </w:t>
      </w:r>
      <w:proofErr w:type="spellStart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6F05C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FA394A" w:rsidRPr="00A10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20"/>
    <w:rsid w:val="001B5F20"/>
    <w:rsid w:val="001E562F"/>
    <w:rsid w:val="002227CC"/>
    <w:rsid w:val="00413C7D"/>
    <w:rsid w:val="005A6D12"/>
    <w:rsid w:val="006F05CB"/>
    <w:rsid w:val="008531E5"/>
    <w:rsid w:val="00A10CF8"/>
    <w:rsid w:val="00BE66A5"/>
    <w:rsid w:val="00FA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144DB-250D-4A01-A2FE-5E426BDC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 Valeriya</dc:creator>
  <cp:keywords/>
  <dc:description/>
  <cp:lastModifiedBy>Naumova Valeriya</cp:lastModifiedBy>
  <cp:revision>9</cp:revision>
  <dcterms:created xsi:type="dcterms:W3CDTF">2023-12-28T01:50:00Z</dcterms:created>
  <dcterms:modified xsi:type="dcterms:W3CDTF">2024-03-29T03:17:00Z</dcterms:modified>
</cp:coreProperties>
</file>